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812C2" w14:textId="77777777" w:rsidR="001F4339" w:rsidRPr="007266F1" w:rsidRDefault="001F4339" w:rsidP="001F4339">
      <w:pPr>
        <w:rPr>
          <w:rFonts w:ascii="Times New Roman" w:hAnsi="Times New Roman"/>
          <w:sz w:val="24"/>
          <w:szCs w:val="24"/>
          <w:lang w:val="ro-RO"/>
        </w:rPr>
      </w:pPr>
    </w:p>
    <w:p w14:paraId="02748E39" w14:textId="77777777" w:rsidR="001F4339" w:rsidRPr="007266F1" w:rsidRDefault="001F4339" w:rsidP="001F4339">
      <w:pPr>
        <w:rPr>
          <w:rFonts w:ascii="Times New Roman" w:hAnsi="Times New Roman"/>
          <w:sz w:val="24"/>
          <w:szCs w:val="24"/>
          <w:lang w:val="ro-RO"/>
        </w:rPr>
      </w:pPr>
    </w:p>
    <w:p w14:paraId="4BAAB308" w14:textId="77777777" w:rsidR="005752B2" w:rsidRPr="007266F1" w:rsidRDefault="005752B2"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DF2EC8F"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52EB6B66"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4C80C9FE" w14:textId="1B6A2A74" w:rsidR="001F4339" w:rsidRPr="007266F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03D1F257" w14:textId="71C990D3"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p>
    <w:p w14:paraId="5CC5DDC5" w14:textId="2DD9B6CB"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144656A0" w14:textId="77777777"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7266F1"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78F54C58" w:rsidR="001F4339" w:rsidRPr="007266F1" w:rsidRDefault="001F4339" w:rsidP="00D914CB">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Formular nr. 1</w:t>
      </w:r>
      <w:r w:rsidR="008A1301" w:rsidRPr="007266F1">
        <w:rPr>
          <w:rFonts w:ascii="Times New Roman" w:hAnsi="Times New Roman"/>
          <w:bCs/>
          <w:sz w:val="24"/>
          <w:szCs w:val="28"/>
          <w:lang w:val="ro-RO"/>
        </w:rPr>
        <w:t xml:space="preserve"> -</w:t>
      </w:r>
      <w:r w:rsidRPr="007266F1">
        <w:rPr>
          <w:rFonts w:ascii="Times New Roman" w:hAnsi="Times New Roman"/>
          <w:bCs/>
          <w:sz w:val="24"/>
          <w:szCs w:val="28"/>
          <w:lang w:val="ro-RO"/>
        </w:rPr>
        <w:t xml:space="preserve"> Formularul de ofertă </w:t>
      </w:r>
      <w:r w:rsidR="00246737" w:rsidRPr="007266F1">
        <w:rPr>
          <w:rFonts w:ascii="Times New Roman" w:hAnsi="Times New Roman"/>
          <w:bCs/>
          <w:sz w:val="24"/>
          <w:szCs w:val="28"/>
          <w:lang w:val="ro-RO"/>
        </w:rPr>
        <w:t>+ anexă</w:t>
      </w:r>
    </w:p>
    <w:p w14:paraId="1115221D" w14:textId="5E90CE98" w:rsidR="008A1301" w:rsidRPr="007266F1" w:rsidRDefault="001F4339"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sidR="005B6C09">
        <w:rPr>
          <w:rFonts w:ascii="Times New Roman" w:hAnsi="Times New Roman"/>
          <w:sz w:val="24"/>
          <w:szCs w:val="28"/>
          <w:lang w:val="ro-RO"/>
        </w:rPr>
        <w:t>2</w:t>
      </w:r>
      <w:r w:rsidRPr="007266F1">
        <w:rPr>
          <w:rFonts w:ascii="Times New Roman" w:hAnsi="Times New Roman"/>
          <w:sz w:val="24"/>
          <w:szCs w:val="28"/>
          <w:lang w:val="ro-RO"/>
        </w:rPr>
        <w:t xml:space="preserve"> – </w:t>
      </w:r>
      <w:proofErr w:type="spellStart"/>
      <w:r w:rsidR="000B7787" w:rsidRPr="007266F1">
        <w:rPr>
          <w:rFonts w:ascii="Times New Roman" w:hAnsi="Times New Roman"/>
          <w:sz w:val="24"/>
          <w:szCs w:val="28"/>
          <w:lang w:val="ro-RO"/>
        </w:rPr>
        <w:t>Declaraţie</w:t>
      </w:r>
      <w:proofErr w:type="spellEnd"/>
      <w:r w:rsidR="000B7787" w:rsidRPr="007266F1">
        <w:rPr>
          <w:rFonts w:ascii="Times New Roman" w:hAnsi="Times New Roman"/>
          <w:sz w:val="24"/>
          <w:szCs w:val="28"/>
          <w:lang w:val="ro-RO"/>
        </w:rPr>
        <w:t xml:space="preserve"> </w:t>
      </w:r>
      <w:r w:rsidR="008A1301" w:rsidRPr="007266F1">
        <w:rPr>
          <w:rFonts w:ascii="Times New Roman" w:hAnsi="Times New Roman"/>
          <w:sz w:val="24"/>
          <w:szCs w:val="28"/>
          <w:lang w:val="ro-RO"/>
        </w:rPr>
        <w:t>privind neîncadrarea în situa</w:t>
      </w:r>
      <w:r w:rsidR="00737372" w:rsidRPr="007266F1">
        <w:rPr>
          <w:rFonts w:ascii="Times New Roman" w:hAnsi="Times New Roman"/>
          <w:sz w:val="24"/>
          <w:szCs w:val="28"/>
          <w:lang w:val="ro-RO"/>
        </w:rPr>
        <w:t>ț</w:t>
      </w:r>
      <w:r w:rsidR="008A1301" w:rsidRPr="007266F1">
        <w:rPr>
          <w:rFonts w:ascii="Times New Roman" w:hAnsi="Times New Roman"/>
          <w:sz w:val="24"/>
          <w:szCs w:val="28"/>
          <w:lang w:val="ro-RO"/>
        </w:rPr>
        <w:t xml:space="preserve">iile prevăzute la art. 164 din </w:t>
      </w:r>
    </w:p>
    <w:p w14:paraId="72CA74FE" w14:textId="77777777"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Legea 98/2016</w:t>
      </w:r>
      <w:r w:rsidR="003E0B4D" w:rsidRPr="007266F1">
        <w:rPr>
          <w:rFonts w:ascii="Times New Roman" w:hAnsi="Times New Roman"/>
          <w:sz w:val="24"/>
          <w:szCs w:val="28"/>
          <w:lang w:val="ro-RO"/>
        </w:rPr>
        <w:t xml:space="preserve"> </w:t>
      </w:r>
    </w:p>
    <w:p w14:paraId="5BF738E5" w14:textId="1B15C778"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Formular nr.</w:t>
      </w:r>
      <w:r w:rsidR="0056483F" w:rsidRPr="007266F1">
        <w:rPr>
          <w:rFonts w:ascii="Times New Roman" w:hAnsi="Times New Roman"/>
          <w:sz w:val="24"/>
          <w:szCs w:val="28"/>
          <w:lang w:val="ro-RO"/>
        </w:rPr>
        <w:t xml:space="preserve"> </w:t>
      </w:r>
      <w:r w:rsidR="005B6C09">
        <w:rPr>
          <w:rFonts w:ascii="Times New Roman" w:hAnsi="Times New Roman"/>
          <w:sz w:val="24"/>
          <w:szCs w:val="28"/>
          <w:lang w:val="ro-RO"/>
        </w:rPr>
        <w:t>3</w:t>
      </w:r>
      <w:r w:rsidRPr="007266F1">
        <w:rPr>
          <w:rFonts w:ascii="Times New Roman" w:hAnsi="Times New Roman"/>
          <w:sz w:val="24"/>
          <w:szCs w:val="28"/>
          <w:lang w:val="ro-RO"/>
        </w:rPr>
        <w:t xml:space="preserve"> - </w:t>
      </w:r>
      <w:bookmarkStart w:id="0" w:name="_Hlk37665265"/>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w:t>
      </w:r>
      <w:r w:rsidR="00737372" w:rsidRPr="007266F1">
        <w:rPr>
          <w:rFonts w:ascii="Times New Roman" w:hAnsi="Times New Roman"/>
          <w:color w:val="000000"/>
          <w:sz w:val="24"/>
          <w:szCs w:val="28"/>
          <w:lang w:val="ro-RO"/>
        </w:rPr>
        <w:t>ț</w:t>
      </w:r>
      <w:r w:rsidRPr="007266F1">
        <w:rPr>
          <w:rFonts w:ascii="Times New Roman" w:hAnsi="Times New Roman"/>
          <w:color w:val="000000"/>
          <w:sz w:val="24"/>
          <w:szCs w:val="28"/>
          <w:lang w:val="ro-RO"/>
        </w:rPr>
        <w:t>iile prevăzute la art. 165 din Legea 98/2016</w:t>
      </w:r>
    </w:p>
    <w:bookmarkEnd w:id="0"/>
    <w:p w14:paraId="364E9683" w14:textId="54EB4DEF"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sidR="005B6C09">
        <w:rPr>
          <w:rFonts w:ascii="Times New Roman" w:hAnsi="Times New Roman"/>
          <w:color w:val="000000"/>
          <w:sz w:val="24"/>
          <w:szCs w:val="28"/>
          <w:lang w:val="ro-RO"/>
        </w:rPr>
        <w:t>4</w:t>
      </w:r>
      <w:r w:rsidRPr="007266F1">
        <w:rPr>
          <w:rFonts w:ascii="Times New Roman" w:hAnsi="Times New Roman"/>
          <w:color w:val="000000"/>
          <w:sz w:val="24"/>
          <w:szCs w:val="28"/>
          <w:lang w:val="ro-RO"/>
        </w:rPr>
        <w:t xml:space="preserve"> - </w:t>
      </w:r>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situațiile prevăzute la art. 167 din Legea 98/2016</w:t>
      </w:r>
    </w:p>
    <w:p w14:paraId="7FF0F9F3" w14:textId="0D4F3AEF"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sidR="005B6C09">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w:t>
      </w:r>
      <w:proofErr w:type="spellStart"/>
      <w:r w:rsidR="000B7787" w:rsidRPr="007266F1">
        <w:rPr>
          <w:rFonts w:ascii="Times New Roman" w:hAnsi="Times New Roman"/>
          <w:sz w:val="24"/>
          <w:szCs w:val="28"/>
          <w:lang w:val="ro-RO"/>
        </w:rPr>
        <w:t>Declaraţie</w:t>
      </w:r>
      <w:proofErr w:type="spellEnd"/>
      <w:r w:rsidR="000B7787" w:rsidRPr="007266F1">
        <w:rPr>
          <w:rFonts w:ascii="Times New Roman" w:hAnsi="Times New Roman"/>
          <w:sz w:val="24"/>
          <w:szCs w:val="28"/>
          <w:lang w:val="ro-RO"/>
        </w:rPr>
        <w:t xml:space="preserve"> </w:t>
      </w:r>
      <w:r w:rsidRPr="007266F1">
        <w:rPr>
          <w:rFonts w:ascii="Times New Roman" w:hAnsi="Times New Roman"/>
          <w:sz w:val="24"/>
          <w:szCs w:val="28"/>
          <w:lang w:val="ro-RO"/>
        </w:rPr>
        <w:t>privind neîncadrarea în prevederile art. 59-60 din Legea 98/2016</w:t>
      </w:r>
    </w:p>
    <w:p w14:paraId="1DE929EB" w14:textId="42CD1DE4" w:rsidR="000B7787" w:rsidRDefault="0056483F" w:rsidP="00D914CB">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sidR="005B6C09">
        <w:rPr>
          <w:rFonts w:ascii="Times New Roman" w:hAnsi="Times New Roman"/>
          <w:iCs/>
          <w:sz w:val="24"/>
          <w:szCs w:val="28"/>
          <w:lang w:val="ro-RO"/>
        </w:rPr>
        <w:t>6</w:t>
      </w:r>
      <w:r w:rsidR="000B7787"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23CAB1E5" w14:textId="584AF4D2" w:rsidR="005D3155" w:rsidRDefault="005D3155" w:rsidP="005D315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w:t>
      </w:r>
      <w:bookmarkStart w:id="1" w:name="_Hlk32820879"/>
      <w:r w:rsidRPr="007266F1">
        <w:rPr>
          <w:rFonts w:ascii="Times New Roman" w:hAnsi="Times New Roman"/>
          <w:iCs/>
          <w:sz w:val="24"/>
          <w:szCs w:val="28"/>
          <w:lang w:val="ro-RO"/>
        </w:rPr>
        <w:t>Declarație de acceptare a condițiilor contractuale și de însușire a documentației de atribuire</w:t>
      </w:r>
      <w:bookmarkEnd w:id="1"/>
    </w:p>
    <w:p w14:paraId="20F8CC97" w14:textId="074627F8" w:rsidR="005D3155" w:rsidRPr="005D3155" w:rsidRDefault="005D3155" w:rsidP="005D3155">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8 - </w:t>
      </w:r>
      <w:r w:rsidRPr="005D3155">
        <w:rPr>
          <w:rFonts w:ascii="Times New Roman" w:hAnsi="Times New Roman"/>
          <w:iCs/>
          <w:sz w:val="24"/>
          <w:szCs w:val="28"/>
          <w:lang w:val="ro-RO"/>
        </w:rPr>
        <w:t>Acord prelucrare date cu caracter personal</w:t>
      </w:r>
    </w:p>
    <w:p w14:paraId="2C004236" w14:textId="77777777" w:rsidR="005D3155" w:rsidRPr="007266F1" w:rsidRDefault="005D3155" w:rsidP="005D3155">
      <w:pPr>
        <w:overflowPunct/>
        <w:autoSpaceDE/>
        <w:autoSpaceDN/>
        <w:adjustRightInd/>
        <w:spacing w:line="360" w:lineRule="auto"/>
        <w:textAlignment w:val="auto"/>
        <w:rPr>
          <w:rFonts w:ascii="Times New Roman" w:hAnsi="Times New Roman"/>
          <w:iCs/>
          <w:sz w:val="24"/>
          <w:szCs w:val="28"/>
          <w:lang w:val="ro-RO"/>
        </w:rPr>
      </w:pPr>
    </w:p>
    <w:p w14:paraId="57319269" w14:textId="77777777" w:rsidR="005D3155" w:rsidRPr="007266F1" w:rsidRDefault="005D3155" w:rsidP="00D914CB">
      <w:pPr>
        <w:overflowPunct/>
        <w:autoSpaceDE/>
        <w:autoSpaceDN/>
        <w:adjustRightInd/>
        <w:spacing w:line="360" w:lineRule="auto"/>
        <w:textAlignment w:val="auto"/>
        <w:rPr>
          <w:rFonts w:ascii="Times New Roman" w:hAnsi="Times New Roman"/>
          <w:iCs/>
          <w:sz w:val="24"/>
          <w:szCs w:val="28"/>
          <w:lang w:val="ro-RO"/>
        </w:rPr>
      </w:pPr>
    </w:p>
    <w:p w14:paraId="4CB97EFB" w14:textId="0B77AB87" w:rsidR="00E34F92" w:rsidRPr="007266F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71C9212E" w14:textId="77777777" w:rsidR="00EF60EB" w:rsidRPr="008075E5" w:rsidRDefault="00EF60EB" w:rsidP="00EF60EB">
      <w:pPr>
        <w:jc w:val="right"/>
        <w:rPr>
          <w:rFonts w:ascii="Times New Roman" w:hAnsi="Times New Roman"/>
          <w:sz w:val="24"/>
          <w:szCs w:val="24"/>
          <w:lang w:val="ro-RO"/>
        </w:rPr>
      </w:pPr>
      <w:bookmarkStart w:id="2" w:name="_Hlk35511263"/>
      <w:r w:rsidRPr="008075E5">
        <w:rPr>
          <w:rFonts w:ascii="Times New Roman" w:hAnsi="Times New Roman"/>
          <w:b/>
          <w:sz w:val="24"/>
          <w:szCs w:val="24"/>
          <w:lang w:val="ro-RO"/>
        </w:rPr>
        <w:lastRenderedPageBreak/>
        <w:t>Formularul nr. 1</w:t>
      </w:r>
    </w:p>
    <w:p w14:paraId="4C0ACEBB" w14:textId="77777777" w:rsidR="00EF60EB" w:rsidRPr="008075E5" w:rsidRDefault="00EF60EB" w:rsidP="00EF60EB">
      <w:pPr>
        <w:spacing w:line="360" w:lineRule="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EF60EB" w:rsidRPr="008075E5" w14:paraId="1AD0D68E" w14:textId="77777777" w:rsidTr="00790681">
        <w:tc>
          <w:tcPr>
            <w:tcW w:w="4068" w:type="dxa"/>
            <w:tcBorders>
              <w:right w:val="single" w:sz="4" w:space="0" w:color="auto"/>
            </w:tcBorders>
            <w:vAlign w:val="center"/>
          </w:tcPr>
          <w:p w14:paraId="55A9C0DC" w14:textId="77777777" w:rsidR="00EF60EB" w:rsidRPr="008075E5" w:rsidRDefault="00EF60EB" w:rsidP="00790681">
            <w:pPr>
              <w:spacing w:after="240"/>
              <w:jc w:val="center"/>
              <w:rPr>
                <w:rFonts w:ascii="Times New Roman" w:hAnsi="Times New Roman"/>
                <w:sz w:val="24"/>
                <w:szCs w:val="24"/>
                <w:lang w:val="ro-RO"/>
              </w:rPr>
            </w:pPr>
            <w:r w:rsidRPr="008075E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6C58AB75"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20B6AB28" w14:textId="77777777" w:rsidR="00EF60EB" w:rsidRPr="008075E5" w:rsidRDefault="00EF60EB" w:rsidP="00790681">
            <w:pPr>
              <w:spacing w:after="240"/>
              <w:jc w:val="center"/>
              <w:rPr>
                <w:rFonts w:ascii="Times New Roman" w:hAnsi="Times New Roman"/>
                <w:sz w:val="24"/>
                <w:szCs w:val="24"/>
                <w:lang w:val="ro-RO"/>
              </w:rPr>
            </w:pPr>
            <w:r w:rsidRPr="008075E5">
              <w:rPr>
                <w:rFonts w:ascii="Times New Roman" w:hAnsi="Times New Roman"/>
                <w:sz w:val="24"/>
                <w:szCs w:val="24"/>
                <w:lang w:val="ro-RO"/>
              </w:rPr>
              <w:t>Autoritatea Contractantă</w:t>
            </w:r>
          </w:p>
        </w:tc>
      </w:tr>
      <w:tr w:rsidR="00EF60EB" w:rsidRPr="008075E5" w14:paraId="44A500A3" w14:textId="77777777" w:rsidTr="00790681">
        <w:tc>
          <w:tcPr>
            <w:tcW w:w="4068" w:type="dxa"/>
            <w:tcBorders>
              <w:right w:val="single" w:sz="4" w:space="0" w:color="auto"/>
            </w:tcBorders>
            <w:vAlign w:val="center"/>
          </w:tcPr>
          <w:p w14:paraId="58C3C1D4" w14:textId="77777777"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68EFBD5A"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50400FA5" w14:textId="77777777" w:rsidR="00EF60EB" w:rsidRPr="008075E5" w:rsidRDefault="00EF60EB" w:rsidP="00790681">
            <w:pPr>
              <w:spacing w:after="240"/>
              <w:jc w:val="center"/>
              <w:rPr>
                <w:rFonts w:ascii="Times New Roman" w:hAnsi="Times New Roman"/>
                <w:b/>
                <w:sz w:val="24"/>
                <w:szCs w:val="24"/>
                <w:lang w:val="ro-RO"/>
              </w:rPr>
            </w:pPr>
            <w:r w:rsidRPr="008075E5">
              <w:rPr>
                <w:rFonts w:ascii="Times New Roman" w:hAnsi="Times New Roman"/>
                <w:sz w:val="24"/>
                <w:szCs w:val="24"/>
                <w:lang w:val="ro-RO"/>
              </w:rPr>
              <w:t>DGASPC Harghita</w:t>
            </w:r>
          </w:p>
        </w:tc>
      </w:tr>
      <w:tr w:rsidR="00EF60EB" w:rsidRPr="008075E5" w14:paraId="6E4453B8" w14:textId="77777777" w:rsidTr="00790681">
        <w:tc>
          <w:tcPr>
            <w:tcW w:w="4068" w:type="dxa"/>
            <w:tcBorders>
              <w:right w:val="single" w:sz="4" w:space="0" w:color="auto"/>
            </w:tcBorders>
            <w:vAlign w:val="center"/>
          </w:tcPr>
          <w:p w14:paraId="091642F0" w14:textId="77777777" w:rsidR="00EF60EB" w:rsidRPr="008075E5" w:rsidRDefault="00EF60EB" w:rsidP="00790681">
            <w:pPr>
              <w:spacing w:after="240"/>
              <w:jc w:val="center"/>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36129CDF"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0318ECE2" w14:textId="77777777" w:rsidR="00EF60EB" w:rsidRPr="008075E5" w:rsidRDefault="00EF60EB" w:rsidP="00790681">
            <w:pPr>
              <w:spacing w:after="240"/>
              <w:jc w:val="center"/>
              <w:rPr>
                <w:rFonts w:ascii="Times New Roman" w:hAnsi="Times New Roman"/>
                <w:sz w:val="24"/>
                <w:szCs w:val="24"/>
                <w:lang w:val="ro-RO"/>
              </w:rPr>
            </w:pPr>
          </w:p>
        </w:tc>
      </w:tr>
      <w:tr w:rsidR="00EF60EB" w:rsidRPr="008075E5" w14:paraId="4A0A9342" w14:textId="77777777" w:rsidTr="00790681">
        <w:tc>
          <w:tcPr>
            <w:tcW w:w="4068" w:type="dxa"/>
            <w:tcBorders>
              <w:right w:val="single" w:sz="4" w:space="0" w:color="auto"/>
            </w:tcBorders>
            <w:vAlign w:val="center"/>
          </w:tcPr>
          <w:p w14:paraId="4E4CADD6" w14:textId="6706CA95"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w:t>
            </w:r>
            <w:r w:rsidR="00682607">
              <w:rPr>
                <w:rFonts w:ascii="Times New Roman" w:hAnsi="Times New Roman"/>
                <w:sz w:val="24"/>
                <w:szCs w:val="24"/>
                <w:lang w:val="ro-RO"/>
              </w:rPr>
              <w:t>6</w:t>
            </w:r>
          </w:p>
        </w:tc>
        <w:tc>
          <w:tcPr>
            <w:tcW w:w="900" w:type="dxa"/>
            <w:tcBorders>
              <w:top w:val="nil"/>
              <w:left w:val="single" w:sz="4" w:space="0" w:color="auto"/>
              <w:bottom w:val="nil"/>
              <w:right w:val="single" w:sz="4" w:space="0" w:color="auto"/>
            </w:tcBorders>
            <w:vAlign w:val="center"/>
          </w:tcPr>
          <w:p w14:paraId="6EB5BC30"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4D016849" w14:textId="4FEF6E4E"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w:t>
            </w:r>
            <w:r w:rsidR="00682607">
              <w:rPr>
                <w:rFonts w:ascii="Times New Roman" w:hAnsi="Times New Roman"/>
                <w:sz w:val="24"/>
                <w:szCs w:val="24"/>
                <w:lang w:val="ro-RO"/>
              </w:rPr>
              <w:t>6</w:t>
            </w:r>
          </w:p>
        </w:tc>
      </w:tr>
    </w:tbl>
    <w:p w14:paraId="12C0238B" w14:textId="77777777" w:rsidR="00EF60EB" w:rsidRPr="008075E5" w:rsidRDefault="00EF60EB" w:rsidP="00EF60EB">
      <w:pPr>
        <w:spacing w:line="360" w:lineRule="auto"/>
        <w:jc w:val="center"/>
        <w:rPr>
          <w:rFonts w:ascii="Times New Roman" w:hAnsi="Times New Roman"/>
          <w:b/>
          <w:sz w:val="24"/>
          <w:szCs w:val="24"/>
          <w:lang w:val="ro-RO"/>
        </w:rPr>
      </w:pPr>
    </w:p>
    <w:p w14:paraId="702059CB" w14:textId="77777777" w:rsidR="00EF60EB" w:rsidRPr="008075E5" w:rsidRDefault="00EF60EB" w:rsidP="00EF60EB">
      <w:pPr>
        <w:spacing w:line="360" w:lineRule="auto"/>
        <w:ind w:left="284"/>
        <w:jc w:val="center"/>
        <w:rPr>
          <w:rFonts w:ascii="Times New Roman" w:hAnsi="Times New Roman"/>
          <w:b/>
          <w:sz w:val="24"/>
          <w:szCs w:val="24"/>
          <w:lang w:val="ro-RO"/>
        </w:rPr>
      </w:pPr>
      <w:r w:rsidRPr="008075E5">
        <w:rPr>
          <w:rFonts w:ascii="Times New Roman" w:hAnsi="Times New Roman"/>
          <w:b/>
          <w:sz w:val="24"/>
          <w:szCs w:val="24"/>
          <w:lang w:val="ro-RO"/>
        </w:rPr>
        <w:t>SCRISOARE DE ÎNAINTARE</w:t>
      </w:r>
    </w:p>
    <w:p w14:paraId="2421B9D5"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Către</w:t>
      </w:r>
    </w:p>
    <w:p w14:paraId="3CE2E83C" w14:textId="77777777" w:rsidR="00EF60EB" w:rsidRPr="008075E5" w:rsidRDefault="00EF60EB" w:rsidP="00EF60EB">
      <w:pPr>
        <w:jc w:val="center"/>
        <w:rPr>
          <w:rFonts w:ascii="Times New Roman" w:hAnsi="Times New Roman"/>
          <w:sz w:val="24"/>
          <w:szCs w:val="24"/>
          <w:lang w:val="ro-RO"/>
        </w:rPr>
      </w:pPr>
    </w:p>
    <w:p w14:paraId="67F4270D" w14:textId="77777777" w:rsidR="00EF60EB" w:rsidRPr="008075E5" w:rsidRDefault="00EF60EB" w:rsidP="00EF60EB">
      <w:pPr>
        <w:jc w:val="center"/>
        <w:rPr>
          <w:rFonts w:ascii="Times New Roman" w:hAnsi="Times New Roman"/>
          <w:sz w:val="24"/>
          <w:szCs w:val="24"/>
          <w:lang w:val="ro-RO"/>
        </w:rPr>
      </w:pPr>
      <w:proofErr w:type="spellStart"/>
      <w:r w:rsidRPr="008075E5">
        <w:rPr>
          <w:rFonts w:ascii="Times New Roman" w:hAnsi="Times New Roman"/>
          <w:sz w:val="24"/>
          <w:szCs w:val="24"/>
          <w:lang w:val="ro-RO"/>
        </w:rPr>
        <w:t>Direcţia</w:t>
      </w:r>
      <w:proofErr w:type="spellEnd"/>
      <w:r w:rsidRPr="008075E5">
        <w:rPr>
          <w:rFonts w:ascii="Times New Roman" w:hAnsi="Times New Roman"/>
          <w:sz w:val="24"/>
          <w:szCs w:val="24"/>
          <w:lang w:val="ro-RO"/>
        </w:rPr>
        <w:t xml:space="preserve"> Generală de </w:t>
      </w:r>
      <w:proofErr w:type="spellStart"/>
      <w:r w:rsidRPr="008075E5">
        <w:rPr>
          <w:rFonts w:ascii="Times New Roman" w:hAnsi="Times New Roman"/>
          <w:sz w:val="24"/>
          <w:szCs w:val="24"/>
          <w:lang w:val="ro-RO"/>
        </w:rPr>
        <w:t>Asistenţă</w:t>
      </w:r>
      <w:proofErr w:type="spellEnd"/>
      <w:r w:rsidRPr="008075E5">
        <w:rPr>
          <w:rFonts w:ascii="Times New Roman" w:hAnsi="Times New Roman"/>
          <w:sz w:val="24"/>
          <w:szCs w:val="24"/>
          <w:lang w:val="ro-RO"/>
        </w:rPr>
        <w:t xml:space="preserve"> Socială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Protecţia</w:t>
      </w:r>
      <w:proofErr w:type="spellEnd"/>
      <w:r w:rsidRPr="008075E5">
        <w:rPr>
          <w:rFonts w:ascii="Times New Roman" w:hAnsi="Times New Roman"/>
          <w:sz w:val="24"/>
          <w:szCs w:val="24"/>
          <w:lang w:val="ro-RO"/>
        </w:rPr>
        <w:t xml:space="preserve"> Copilului Harghita</w:t>
      </w:r>
    </w:p>
    <w:p w14:paraId="1C8B1516" w14:textId="36F14508" w:rsidR="00EF60EB" w:rsidRPr="008075E5" w:rsidRDefault="00EF60EB" w:rsidP="00EF60EB">
      <w:pPr>
        <w:spacing w:line="360" w:lineRule="auto"/>
        <w:ind w:left="284"/>
        <w:jc w:val="center"/>
        <w:rPr>
          <w:rFonts w:ascii="Times New Roman" w:hAnsi="Times New Roman"/>
          <w:sz w:val="24"/>
          <w:szCs w:val="24"/>
          <w:lang w:val="ro-RO"/>
        </w:rPr>
      </w:pPr>
      <w:r w:rsidRPr="008075E5">
        <w:rPr>
          <w:rFonts w:ascii="Times New Roman" w:hAnsi="Times New Roman"/>
          <w:sz w:val="24"/>
          <w:szCs w:val="24"/>
          <w:lang w:val="ro-RO"/>
        </w:rPr>
        <w:t xml:space="preserve">Miercurea Ciuc, </w:t>
      </w:r>
      <w:r w:rsidR="00A96112">
        <w:rPr>
          <w:rFonts w:ascii="Times New Roman" w:hAnsi="Times New Roman"/>
          <w:sz w:val="24"/>
          <w:szCs w:val="24"/>
          <w:lang w:val="ro-RO"/>
        </w:rPr>
        <w:t xml:space="preserve">str. </w:t>
      </w:r>
      <w:proofErr w:type="spellStart"/>
      <w:r w:rsidR="00A96112">
        <w:rPr>
          <w:rFonts w:ascii="Times New Roman" w:hAnsi="Times New Roman"/>
          <w:sz w:val="24"/>
          <w:szCs w:val="24"/>
          <w:lang w:val="ro-RO"/>
        </w:rPr>
        <w:t>Szek</w:t>
      </w:r>
      <w:proofErr w:type="spellEnd"/>
      <w:r w:rsidR="00A96112">
        <w:rPr>
          <w:rFonts w:ascii="Times New Roman" w:hAnsi="Times New Roman"/>
          <w:sz w:val="24"/>
          <w:szCs w:val="24"/>
          <w:lang w:val="ro-RO"/>
        </w:rPr>
        <w:t xml:space="preserve"> nr. 152</w:t>
      </w:r>
      <w:r w:rsidRPr="008075E5">
        <w:rPr>
          <w:rFonts w:ascii="Times New Roman" w:hAnsi="Times New Roman"/>
          <w:sz w:val="24"/>
          <w:szCs w:val="24"/>
          <w:lang w:val="ro-RO"/>
        </w:rPr>
        <w:t xml:space="preserve">, cam. </w:t>
      </w:r>
      <w:r w:rsidR="00A96112">
        <w:rPr>
          <w:rFonts w:ascii="Times New Roman" w:hAnsi="Times New Roman"/>
          <w:sz w:val="24"/>
          <w:szCs w:val="24"/>
          <w:lang w:val="ro-RO"/>
        </w:rPr>
        <w:t>22</w:t>
      </w:r>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judetul</w:t>
      </w:r>
      <w:proofErr w:type="spellEnd"/>
      <w:r w:rsidRPr="008075E5">
        <w:rPr>
          <w:rFonts w:ascii="Times New Roman" w:hAnsi="Times New Roman"/>
          <w:sz w:val="24"/>
          <w:szCs w:val="24"/>
          <w:lang w:val="ro-RO"/>
        </w:rPr>
        <w:t xml:space="preserve"> Harghita, România</w:t>
      </w:r>
    </w:p>
    <w:p w14:paraId="1EB4AE08" w14:textId="77777777" w:rsidR="00EF60EB" w:rsidRPr="008075E5" w:rsidRDefault="00EF60EB" w:rsidP="00EF60EB">
      <w:pPr>
        <w:spacing w:line="360" w:lineRule="auto"/>
        <w:ind w:left="284"/>
        <w:jc w:val="center"/>
        <w:rPr>
          <w:rFonts w:ascii="Times New Roman" w:hAnsi="Times New Roman"/>
          <w:i/>
          <w:sz w:val="24"/>
          <w:szCs w:val="24"/>
          <w:lang w:val="ro-RO"/>
        </w:rPr>
      </w:pPr>
    </w:p>
    <w:p w14:paraId="148535DC" w14:textId="3A7368A9" w:rsidR="00EF60EB" w:rsidRPr="008075E5" w:rsidRDefault="00EF60EB" w:rsidP="00EF60EB">
      <w:pPr>
        <w:spacing w:line="276" w:lineRule="auto"/>
        <w:ind w:left="360" w:firstLine="360"/>
        <w:jc w:val="both"/>
        <w:rPr>
          <w:rFonts w:ascii="Times New Roman" w:hAnsi="Times New Roman"/>
          <w:b/>
          <w:sz w:val="24"/>
          <w:szCs w:val="24"/>
          <w:lang w:val="ro-RO"/>
        </w:rPr>
      </w:pPr>
      <w:r w:rsidRPr="00D87F05">
        <w:rPr>
          <w:rFonts w:ascii="Times New Roman" w:hAnsi="Times New Roman"/>
          <w:bCs/>
          <w:sz w:val="24"/>
          <w:szCs w:val="24"/>
          <w:lang w:val="ro-RO"/>
        </w:rPr>
        <w:t>Ca urmare a anunțului nr. ................. din ......................  privind atribuirea  contractului de prestare a</w:t>
      </w:r>
      <w:r w:rsidRPr="00D87F05">
        <w:rPr>
          <w:rFonts w:ascii="Times New Roman" w:hAnsi="Times New Roman"/>
          <w:b/>
          <w:sz w:val="24"/>
          <w:szCs w:val="24"/>
          <w:lang w:val="ro-RO"/>
        </w:rPr>
        <w:t xml:space="preserve"> </w:t>
      </w:r>
      <w:r w:rsidR="00D87F05" w:rsidRPr="00D87F05">
        <w:rPr>
          <w:rFonts w:ascii="Times New Roman" w:hAnsi="Times New Roman"/>
          <w:b/>
          <w:sz w:val="24"/>
          <w:szCs w:val="24"/>
          <w:lang w:val="ro-RO"/>
        </w:rPr>
        <w:t>Centru de zi pentru persoane adulte cu dizabilități, în localitatea Porumbenii Mici</w:t>
      </w:r>
      <w:r w:rsidRPr="00CD21A8">
        <w:rPr>
          <w:rFonts w:ascii="Times New Roman" w:hAnsi="Times New Roman"/>
          <w:b/>
          <w:sz w:val="24"/>
          <w:szCs w:val="24"/>
          <w:lang w:val="ro-RO"/>
        </w:rPr>
        <w:t xml:space="preserve">, cod CPV </w:t>
      </w:r>
      <w:r w:rsidR="00D87F05" w:rsidRPr="00D87F05">
        <w:rPr>
          <w:rFonts w:ascii="Times New Roman" w:hAnsi="Times New Roman"/>
          <w:b/>
          <w:sz w:val="24"/>
          <w:szCs w:val="24"/>
          <w:lang w:val="ro-RO"/>
        </w:rPr>
        <w:t>85312000-9</w:t>
      </w:r>
      <w:r w:rsidR="00D87F05" w:rsidRPr="00D87F05">
        <w:rPr>
          <w:rFonts w:ascii="Times New Roman" w:hAnsi="Times New Roman"/>
          <w:b/>
          <w:sz w:val="24"/>
          <w:szCs w:val="24"/>
          <w:lang w:val="ro-RO"/>
        </w:rPr>
        <w:t xml:space="preserve"> </w:t>
      </w:r>
      <w:r w:rsidR="00D87F05" w:rsidRPr="00D87F05">
        <w:rPr>
          <w:rFonts w:ascii="Times New Roman" w:hAnsi="Times New Roman"/>
          <w:b/>
          <w:sz w:val="24"/>
          <w:szCs w:val="24"/>
          <w:lang w:val="ro-RO"/>
        </w:rPr>
        <w:t>respectiv 85312100-0</w:t>
      </w:r>
      <w:r w:rsidRPr="008075E5">
        <w:rPr>
          <w:rFonts w:ascii="Times New Roman" w:hAnsi="Times New Roman"/>
          <w:b/>
          <w:sz w:val="24"/>
          <w:szCs w:val="24"/>
          <w:lang w:val="ro-RO"/>
        </w:rPr>
        <w:t xml:space="preserve">, </w:t>
      </w:r>
    </w:p>
    <w:p w14:paraId="5570014D" w14:textId="77777777" w:rsidR="00EF60EB" w:rsidRPr="008075E5" w:rsidRDefault="00EF60EB" w:rsidP="00EF60EB">
      <w:pPr>
        <w:spacing w:line="276" w:lineRule="auto"/>
        <w:ind w:left="360" w:firstLine="360"/>
        <w:jc w:val="both"/>
        <w:rPr>
          <w:rFonts w:ascii="Times New Roman" w:hAnsi="Times New Roman"/>
          <w:b/>
          <w:sz w:val="24"/>
          <w:szCs w:val="24"/>
          <w:lang w:val="ro-RO"/>
        </w:rPr>
      </w:pPr>
    </w:p>
    <w:p w14:paraId="44EED2A5" w14:textId="77777777" w:rsidR="00EF60EB" w:rsidRPr="008075E5" w:rsidRDefault="00EF60EB" w:rsidP="00EF60EB">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 xml:space="preserve">noi, ..............................................................  </w:t>
      </w:r>
      <w:r w:rsidRPr="008075E5">
        <w:rPr>
          <w:rFonts w:ascii="Times New Roman" w:hAnsi="Times New Roman"/>
          <w:i/>
          <w:sz w:val="24"/>
          <w:szCs w:val="24"/>
          <w:lang w:val="ro-RO"/>
        </w:rPr>
        <w:t>(denumirea/numele ofertantului),</w:t>
      </w:r>
      <w:r w:rsidRPr="008075E5">
        <w:rPr>
          <w:rFonts w:ascii="Times New Roman" w:hAnsi="Times New Roman"/>
          <w:sz w:val="24"/>
          <w:szCs w:val="24"/>
          <w:lang w:val="ro-RO"/>
        </w:rPr>
        <w:t xml:space="preserve"> vă transmitem alăturat </w:t>
      </w:r>
      <w:proofErr w:type="spellStart"/>
      <w:r w:rsidRPr="008075E5">
        <w:rPr>
          <w:rFonts w:ascii="Times New Roman" w:hAnsi="Times New Roman"/>
          <w:sz w:val="24"/>
          <w:szCs w:val="24"/>
          <w:lang w:val="ro-RO"/>
        </w:rPr>
        <w:t>urmatoarele</w:t>
      </w:r>
      <w:proofErr w:type="spellEnd"/>
      <w:r w:rsidRPr="008075E5">
        <w:rPr>
          <w:rFonts w:ascii="Times New Roman" w:hAnsi="Times New Roman"/>
          <w:sz w:val="24"/>
          <w:szCs w:val="24"/>
          <w:lang w:val="ro-RO"/>
        </w:rPr>
        <w:t>:</w:t>
      </w:r>
    </w:p>
    <w:p w14:paraId="1913DE75" w14:textId="77777777" w:rsidR="00EF60EB" w:rsidRPr="008075E5" w:rsidRDefault="00EF60EB" w:rsidP="00EF60EB">
      <w:pPr>
        <w:numPr>
          <w:ilvl w:val="0"/>
          <w:numId w:val="17"/>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Coletul/documentul scanat </w:t>
      </w:r>
      <w:proofErr w:type="spellStart"/>
      <w:r w:rsidRPr="008075E5">
        <w:rPr>
          <w:rFonts w:ascii="Times New Roman" w:hAnsi="Times New Roman"/>
          <w:sz w:val="24"/>
          <w:szCs w:val="24"/>
          <w:lang w:val="ro-RO"/>
        </w:rPr>
        <w:t>conţinând</w:t>
      </w:r>
      <w:proofErr w:type="spellEnd"/>
      <w:r w:rsidRPr="008075E5">
        <w:rPr>
          <w:rFonts w:ascii="Times New Roman" w:hAnsi="Times New Roman"/>
          <w:sz w:val="24"/>
          <w:szCs w:val="24"/>
          <w:lang w:val="ro-RO"/>
        </w:rPr>
        <w:t xml:space="preserve"> oferta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documentele care o </w:t>
      </w:r>
      <w:proofErr w:type="spellStart"/>
      <w:r w:rsidRPr="008075E5">
        <w:rPr>
          <w:rFonts w:ascii="Times New Roman" w:hAnsi="Times New Roman"/>
          <w:sz w:val="24"/>
          <w:szCs w:val="24"/>
          <w:lang w:val="ro-RO"/>
        </w:rPr>
        <w:t>însoţesc</w:t>
      </w:r>
      <w:proofErr w:type="spellEnd"/>
      <w:r w:rsidRPr="008075E5">
        <w:rPr>
          <w:rFonts w:ascii="Times New Roman" w:hAnsi="Times New Roman"/>
          <w:sz w:val="24"/>
          <w:szCs w:val="24"/>
          <w:lang w:val="ro-RO"/>
        </w:rPr>
        <w:t>.</w:t>
      </w:r>
    </w:p>
    <w:p w14:paraId="2A49F22A" w14:textId="77777777" w:rsidR="00EF60EB" w:rsidRPr="008075E5" w:rsidRDefault="00EF60EB" w:rsidP="00EF60EB">
      <w:pPr>
        <w:numPr>
          <w:ilvl w:val="0"/>
          <w:numId w:val="17"/>
        </w:numPr>
        <w:overflowPunct/>
        <w:jc w:val="both"/>
        <w:textAlignment w:val="auto"/>
        <w:rPr>
          <w:rFonts w:ascii="Times New Roman" w:hAnsi="Times New Roman"/>
          <w:sz w:val="24"/>
          <w:szCs w:val="24"/>
          <w:lang w:val="ro-RO"/>
        </w:rPr>
      </w:pPr>
      <w:proofErr w:type="spellStart"/>
      <w:r w:rsidRPr="008075E5">
        <w:rPr>
          <w:rFonts w:ascii="Times New Roman" w:hAnsi="Times New Roman"/>
          <w:sz w:val="24"/>
          <w:szCs w:val="24"/>
          <w:lang w:val="ro-RO"/>
        </w:rPr>
        <w:t>Informaţiile</w:t>
      </w:r>
      <w:proofErr w:type="spellEnd"/>
      <w:r w:rsidRPr="008075E5">
        <w:rPr>
          <w:rFonts w:ascii="Times New Roman" w:hAnsi="Times New Roman"/>
          <w:sz w:val="24"/>
          <w:szCs w:val="24"/>
          <w:lang w:val="ro-RO"/>
        </w:rPr>
        <w:t xml:space="preserve"> ofertantului în legătură cu procedura de atribuire a contractului mai sus </w:t>
      </w:r>
      <w:proofErr w:type="spellStart"/>
      <w:r w:rsidRPr="008075E5">
        <w:rPr>
          <w:rFonts w:ascii="Times New Roman" w:hAnsi="Times New Roman"/>
          <w:sz w:val="24"/>
          <w:szCs w:val="24"/>
          <w:lang w:val="ro-RO"/>
        </w:rPr>
        <w:t>menţionat</w:t>
      </w:r>
      <w:proofErr w:type="spellEnd"/>
      <w:r w:rsidRPr="008075E5">
        <w:rPr>
          <w:rFonts w:ascii="Times New Roman" w:hAnsi="Times New Roman"/>
          <w:sz w:val="24"/>
          <w:szCs w:val="24"/>
          <w:lang w:val="ro-RO"/>
        </w:rPr>
        <w:t>:</w:t>
      </w:r>
    </w:p>
    <w:p w14:paraId="71DC0FEB"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numele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prenumele persoanei/persoanelor împuternicite să semneze contractul …………………..</w:t>
      </w:r>
    </w:p>
    <w:p w14:paraId="225BA255"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adresa pentru </w:t>
      </w:r>
      <w:proofErr w:type="spellStart"/>
      <w:r w:rsidRPr="008075E5">
        <w:rPr>
          <w:rFonts w:ascii="Times New Roman" w:hAnsi="Times New Roman"/>
          <w:sz w:val="24"/>
          <w:szCs w:val="24"/>
          <w:lang w:val="ro-RO"/>
        </w:rPr>
        <w:t>corespondenţă</w:t>
      </w:r>
      <w:proofErr w:type="spellEnd"/>
      <w:r w:rsidRPr="008075E5">
        <w:rPr>
          <w:rFonts w:ascii="Times New Roman" w:hAnsi="Times New Roman"/>
          <w:sz w:val="24"/>
          <w:szCs w:val="24"/>
          <w:lang w:val="ro-RO"/>
        </w:rPr>
        <w:t>: ……………….........................................</w:t>
      </w:r>
    </w:p>
    <w:p w14:paraId="306F6960"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telefon: ………….......................</w:t>
      </w:r>
    </w:p>
    <w:p w14:paraId="3D2A6131"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fax: ……………….</w:t>
      </w:r>
    </w:p>
    <w:p w14:paraId="1DDF5C0F"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e-mail: ………….................…</w:t>
      </w:r>
    </w:p>
    <w:p w14:paraId="1CDB7B53"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datele de identificare ale ofertantului, cont IBAN bancar........................</w:t>
      </w:r>
    </w:p>
    <w:p w14:paraId="2B16EAC2" w14:textId="77777777" w:rsidR="00EF60EB" w:rsidRPr="008075E5" w:rsidRDefault="00EF60EB" w:rsidP="00EF60EB">
      <w:pPr>
        <w:spacing w:line="360" w:lineRule="auto"/>
        <w:ind w:left="284"/>
        <w:jc w:val="both"/>
        <w:rPr>
          <w:rFonts w:ascii="Times New Roman" w:hAnsi="Times New Roman"/>
          <w:sz w:val="24"/>
          <w:szCs w:val="24"/>
          <w:lang w:val="ro-RO"/>
        </w:rPr>
      </w:pPr>
      <w:r w:rsidRPr="008075E5">
        <w:rPr>
          <w:rFonts w:ascii="Times New Roman" w:hAnsi="Times New Roman"/>
          <w:sz w:val="24"/>
          <w:szCs w:val="24"/>
          <w:lang w:val="ro-RO"/>
        </w:rPr>
        <w:t xml:space="preserve">Avem </w:t>
      </w:r>
      <w:proofErr w:type="spellStart"/>
      <w:r w:rsidRPr="008075E5">
        <w:rPr>
          <w:rFonts w:ascii="Times New Roman" w:hAnsi="Times New Roman"/>
          <w:sz w:val="24"/>
          <w:szCs w:val="24"/>
          <w:lang w:val="ro-RO"/>
        </w:rPr>
        <w:t>speranţa</w:t>
      </w:r>
      <w:proofErr w:type="spellEnd"/>
      <w:r w:rsidRPr="008075E5">
        <w:rPr>
          <w:rFonts w:ascii="Times New Roman" w:hAnsi="Times New Roman"/>
          <w:sz w:val="24"/>
          <w:szCs w:val="24"/>
          <w:lang w:val="ro-RO"/>
        </w:rPr>
        <w:t xml:space="preserve"> că oferta noastră este corespunzătoare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va satisface </w:t>
      </w:r>
      <w:proofErr w:type="spellStart"/>
      <w:r w:rsidRPr="008075E5">
        <w:rPr>
          <w:rFonts w:ascii="Times New Roman" w:hAnsi="Times New Roman"/>
          <w:sz w:val="24"/>
          <w:szCs w:val="24"/>
          <w:lang w:val="ro-RO"/>
        </w:rPr>
        <w:t>cerinţele</w:t>
      </w:r>
      <w:proofErr w:type="spellEnd"/>
      <w:r w:rsidRPr="008075E5">
        <w:rPr>
          <w:rFonts w:ascii="Times New Roman" w:hAnsi="Times New Roman"/>
          <w:sz w:val="24"/>
          <w:szCs w:val="24"/>
          <w:lang w:val="ro-RO"/>
        </w:rPr>
        <w:t>.</w:t>
      </w:r>
    </w:p>
    <w:p w14:paraId="2938D285" w14:textId="77777777" w:rsidR="00EF60EB" w:rsidRPr="008075E5" w:rsidRDefault="00EF60EB" w:rsidP="00EF60EB">
      <w:pPr>
        <w:spacing w:line="360" w:lineRule="auto"/>
        <w:ind w:left="284" w:right="-210"/>
        <w:rPr>
          <w:rFonts w:ascii="Times New Roman" w:hAnsi="Times New Roman"/>
          <w:sz w:val="24"/>
          <w:szCs w:val="24"/>
          <w:lang w:val="ro-RO"/>
        </w:rPr>
      </w:pPr>
      <w:r w:rsidRPr="008075E5">
        <w:rPr>
          <w:rFonts w:ascii="Times New Roman" w:hAnsi="Times New Roman"/>
          <w:sz w:val="24"/>
          <w:szCs w:val="24"/>
          <w:lang w:val="ro-RO"/>
        </w:rPr>
        <w:t>Data completării</w:t>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t xml:space="preserve">     </w:t>
      </w:r>
    </w:p>
    <w:p w14:paraId="03F0FB15" w14:textId="77777777" w:rsidR="00EF60EB" w:rsidRPr="008075E5" w:rsidRDefault="00EF60EB" w:rsidP="00EF60EB">
      <w:pPr>
        <w:ind w:left="284"/>
        <w:rPr>
          <w:rFonts w:ascii="Times New Roman" w:hAnsi="Times New Roman"/>
          <w:sz w:val="24"/>
          <w:szCs w:val="24"/>
          <w:lang w:val="ro-RO"/>
        </w:rPr>
      </w:pPr>
      <w:r w:rsidRPr="008075E5">
        <w:rPr>
          <w:rFonts w:ascii="Times New Roman" w:hAnsi="Times New Roman"/>
          <w:i/>
          <w:sz w:val="24"/>
          <w:szCs w:val="24"/>
          <w:lang w:val="ro-RO"/>
        </w:rPr>
        <w:t xml:space="preserve">…………………          </w:t>
      </w:r>
      <w:r w:rsidRPr="008075E5">
        <w:rPr>
          <w:rFonts w:ascii="Times New Roman" w:hAnsi="Times New Roman"/>
          <w:sz w:val="24"/>
          <w:szCs w:val="24"/>
          <w:lang w:val="ro-RO"/>
        </w:rPr>
        <w:t>Cu stimă,</w:t>
      </w:r>
    </w:p>
    <w:p w14:paraId="4EDD0209" w14:textId="77777777" w:rsidR="00EF60EB" w:rsidRPr="008075E5" w:rsidRDefault="00EF60EB" w:rsidP="00EF60EB">
      <w:pPr>
        <w:ind w:left="284"/>
        <w:rPr>
          <w:rFonts w:ascii="Times New Roman" w:hAnsi="Times New Roman"/>
          <w:sz w:val="24"/>
          <w:szCs w:val="24"/>
          <w:lang w:val="ro-RO"/>
        </w:rPr>
      </w:pPr>
    </w:p>
    <w:p w14:paraId="0FA3EFF6"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Ofertant,</w:t>
      </w:r>
    </w:p>
    <w:p w14:paraId="1F3957EF" w14:textId="77777777" w:rsidR="00EF60EB" w:rsidRPr="008075E5" w:rsidRDefault="00EF60EB" w:rsidP="00EF60EB">
      <w:pPr>
        <w:jc w:val="center"/>
        <w:rPr>
          <w:rFonts w:ascii="Times New Roman" w:hAnsi="Times New Roman"/>
          <w:i/>
          <w:sz w:val="24"/>
          <w:szCs w:val="24"/>
          <w:lang w:val="ro-RO"/>
        </w:rPr>
      </w:pP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operatorului economic)</w:t>
      </w:r>
    </w:p>
    <w:p w14:paraId="75EF1BB3" w14:textId="77777777" w:rsidR="00EF60EB" w:rsidRPr="008075E5" w:rsidRDefault="00EF60EB" w:rsidP="00EF60EB">
      <w:pPr>
        <w:jc w:val="center"/>
        <w:rPr>
          <w:rFonts w:ascii="Times New Roman" w:hAnsi="Times New Roman"/>
          <w:i/>
          <w:sz w:val="24"/>
          <w:szCs w:val="24"/>
          <w:lang w:val="ro-RO"/>
        </w:rPr>
      </w:pPr>
      <w:r w:rsidRPr="008075E5">
        <w:rPr>
          <w:rFonts w:ascii="Times New Roman" w:hAnsi="Times New Roman"/>
          <w:i/>
          <w:sz w:val="24"/>
          <w:szCs w:val="24"/>
          <w:lang w:val="ro-RO"/>
        </w:rPr>
        <w:t>………………..…….</w:t>
      </w: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persoanei autorizate </w:t>
      </w:r>
      <w:proofErr w:type="spellStart"/>
      <w:r w:rsidRPr="008075E5">
        <w:rPr>
          <w:rFonts w:ascii="Times New Roman" w:hAnsi="Times New Roman"/>
          <w:i/>
          <w:sz w:val="24"/>
          <w:szCs w:val="24"/>
          <w:lang w:val="ro-RO"/>
        </w:rPr>
        <w:t>şi</w:t>
      </w:r>
      <w:proofErr w:type="spellEnd"/>
      <w:r w:rsidRPr="008075E5">
        <w:rPr>
          <w:rFonts w:ascii="Times New Roman" w:hAnsi="Times New Roman"/>
          <w:i/>
          <w:sz w:val="24"/>
          <w:szCs w:val="24"/>
          <w:lang w:val="ro-RO"/>
        </w:rPr>
        <w:t xml:space="preserve"> semnătura)</w:t>
      </w:r>
    </w:p>
    <w:p w14:paraId="622FEAE4" w14:textId="77777777" w:rsidR="00EF60EB" w:rsidRDefault="00EF60EB" w:rsidP="00312C00">
      <w:pPr>
        <w:jc w:val="right"/>
        <w:rPr>
          <w:rFonts w:ascii="Times New Roman" w:hAnsi="Times New Roman"/>
          <w:sz w:val="24"/>
          <w:szCs w:val="24"/>
          <w:lang w:val="ro-RO"/>
        </w:rPr>
      </w:pPr>
    </w:p>
    <w:p w14:paraId="03B21A1B" w14:textId="77777777" w:rsidR="00EF60EB" w:rsidRDefault="00EF60EB" w:rsidP="00312C00">
      <w:pPr>
        <w:jc w:val="right"/>
        <w:rPr>
          <w:rFonts w:ascii="Times New Roman" w:hAnsi="Times New Roman"/>
          <w:sz w:val="24"/>
          <w:szCs w:val="24"/>
          <w:lang w:val="ro-RO"/>
        </w:rPr>
      </w:pPr>
    </w:p>
    <w:p w14:paraId="3810BDDD" w14:textId="77777777" w:rsidR="00EF60EB" w:rsidRDefault="00EF60EB" w:rsidP="00312C00">
      <w:pPr>
        <w:jc w:val="right"/>
        <w:rPr>
          <w:rFonts w:ascii="Times New Roman" w:hAnsi="Times New Roman"/>
          <w:sz w:val="24"/>
          <w:szCs w:val="24"/>
          <w:lang w:val="ro-RO"/>
        </w:rPr>
      </w:pPr>
    </w:p>
    <w:p w14:paraId="2EEC3533" w14:textId="77777777" w:rsidR="00EF60EB" w:rsidRDefault="00EF60EB" w:rsidP="00312C00">
      <w:pPr>
        <w:jc w:val="right"/>
        <w:rPr>
          <w:rFonts w:ascii="Times New Roman" w:hAnsi="Times New Roman"/>
          <w:sz w:val="24"/>
          <w:szCs w:val="24"/>
          <w:lang w:val="ro-RO"/>
        </w:rPr>
      </w:pPr>
    </w:p>
    <w:p w14:paraId="3E05F6CB" w14:textId="77777777" w:rsidR="00EF60EB" w:rsidRDefault="00EF60EB" w:rsidP="00312C00">
      <w:pPr>
        <w:jc w:val="right"/>
        <w:rPr>
          <w:rFonts w:ascii="Times New Roman" w:hAnsi="Times New Roman"/>
          <w:sz w:val="24"/>
          <w:szCs w:val="24"/>
          <w:lang w:val="ro-RO"/>
        </w:rPr>
      </w:pPr>
    </w:p>
    <w:p w14:paraId="0696E380" w14:textId="77777777" w:rsidR="00EF60EB" w:rsidRDefault="00EF60EB" w:rsidP="00312C00">
      <w:pPr>
        <w:jc w:val="right"/>
        <w:rPr>
          <w:rFonts w:ascii="Times New Roman" w:hAnsi="Times New Roman"/>
          <w:sz w:val="24"/>
          <w:szCs w:val="24"/>
          <w:lang w:val="ro-RO"/>
        </w:rPr>
      </w:pPr>
    </w:p>
    <w:p w14:paraId="372373BF" w14:textId="77777777" w:rsidR="00EF60EB" w:rsidRDefault="00EF60EB" w:rsidP="00312C00">
      <w:pPr>
        <w:jc w:val="right"/>
        <w:rPr>
          <w:rFonts w:ascii="Times New Roman" w:hAnsi="Times New Roman"/>
          <w:sz w:val="24"/>
          <w:szCs w:val="24"/>
          <w:lang w:val="ro-RO"/>
        </w:rPr>
        <w:sectPr w:rsidR="00EF60EB" w:rsidSect="00C002F1">
          <w:footerReference w:type="even" r:id="rId8"/>
          <w:footerReference w:type="default" r:id="rId9"/>
          <w:pgSz w:w="11909" w:h="16834" w:code="9"/>
          <w:pgMar w:top="907" w:right="720" w:bottom="964" w:left="1191" w:header="720" w:footer="720" w:gutter="0"/>
          <w:cols w:space="720"/>
          <w:docGrid w:linePitch="212"/>
        </w:sectPr>
      </w:pPr>
    </w:p>
    <w:p w14:paraId="4FCE8B02" w14:textId="61916881" w:rsidR="00312C00" w:rsidRPr="007266F1" w:rsidRDefault="00312C00" w:rsidP="00312C00">
      <w:pPr>
        <w:jc w:val="right"/>
        <w:rPr>
          <w:rFonts w:ascii="Times New Roman" w:hAnsi="Times New Roman"/>
          <w:sz w:val="24"/>
          <w:szCs w:val="24"/>
          <w:lang w:val="ro-RO"/>
        </w:rPr>
      </w:pPr>
      <w:r w:rsidRPr="007266F1">
        <w:rPr>
          <w:rFonts w:ascii="Times New Roman" w:hAnsi="Times New Roman"/>
          <w:sz w:val="24"/>
          <w:szCs w:val="24"/>
          <w:lang w:val="ro-RO"/>
        </w:rPr>
        <w:lastRenderedPageBreak/>
        <w:t xml:space="preserve">Formular nr. </w:t>
      </w:r>
      <w:r w:rsidR="00EF60EB">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76537EB9"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 xml:space="preserve">cu sediul </w:t>
      </w:r>
      <w:proofErr w:type="spellStart"/>
      <w:r w:rsidRPr="007266F1">
        <w:rPr>
          <w:rFonts w:ascii="Times New Roman" w:hAnsi="Times New Roman"/>
          <w:sz w:val="24"/>
          <w:szCs w:val="24"/>
          <w:lang w:val="ro-RO"/>
        </w:rPr>
        <w:t>în:</w:t>
      </w:r>
      <w:r w:rsidR="00A96112">
        <w:rPr>
          <w:rFonts w:ascii="Times New Roman" w:hAnsi="Times New Roman"/>
          <w:sz w:val="24"/>
          <w:szCs w:val="24"/>
          <w:lang w:val="ro-RO"/>
        </w:rPr>
        <w:t>Miercurea</w:t>
      </w:r>
      <w:proofErr w:type="spellEnd"/>
      <w:r w:rsidR="00A96112">
        <w:rPr>
          <w:rFonts w:ascii="Times New Roman" w:hAnsi="Times New Roman"/>
          <w:sz w:val="24"/>
          <w:szCs w:val="24"/>
          <w:lang w:val="ro-RO"/>
        </w:rPr>
        <w:t xml:space="preserve"> Ciuc, str. </w:t>
      </w:r>
      <w:proofErr w:type="spellStart"/>
      <w:r w:rsidR="00A96112">
        <w:rPr>
          <w:rFonts w:ascii="Times New Roman" w:hAnsi="Times New Roman"/>
          <w:sz w:val="24"/>
          <w:szCs w:val="24"/>
          <w:lang w:val="ro-RO"/>
        </w:rPr>
        <w:t>Szek</w:t>
      </w:r>
      <w:proofErr w:type="spellEnd"/>
      <w:r w:rsidR="00A96112">
        <w:rPr>
          <w:rFonts w:ascii="Times New Roman" w:hAnsi="Times New Roman"/>
          <w:sz w:val="24"/>
          <w:szCs w:val="24"/>
          <w:lang w:val="ro-RO"/>
        </w:rPr>
        <w:t xml:space="preserve"> nr. 152</w:t>
      </w:r>
      <w:r w:rsidRPr="007266F1">
        <w:rPr>
          <w:rFonts w:ascii="Times New Roman" w:hAnsi="Times New Roman"/>
          <w:sz w:val="24"/>
          <w:szCs w:val="24"/>
          <w:lang w:val="ro-RO"/>
        </w:rPr>
        <w:t>,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10"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5BB9161E"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682607">
        <w:rPr>
          <w:rFonts w:ascii="Times New Roman" w:hAnsi="Times New Roman"/>
          <w:sz w:val="24"/>
          <w:szCs w:val="24"/>
          <w:lang w:val="ro-RO"/>
        </w:rPr>
        <w:t>3</w:t>
      </w:r>
      <w:r w:rsidRPr="007266F1">
        <w:rPr>
          <w:rFonts w:ascii="Times New Roman" w:hAnsi="Times New Roman"/>
          <w:sz w:val="24"/>
          <w:szCs w:val="24"/>
          <w:lang w:val="ro-RO"/>
        </w:rPr>
        <w:t>0 (</w:t>
      </w:r>
      <w:proofErr w:type="spellStart"/>
      <w:r w:rsidR="00682607">
        <w:rPr>
          <w:rFonts w:ascii="Times New Roman" w:hAnsi="Times New Roman"/>
          <w:sz w:val="24"/>
          <w:szCs w:val="24"/>
          <w:lang w:val="ro-RO"/>
        </w:rPr>
        <w:t>treizeci</w:t>
      </w:r>
      <w:r w:rsidRPr="007266F1">
        <w:rPr>
          <w:rFonts w:ascii="Times New Roman" w:hAnsi="Times New Roman"/>
          <w:sz w:val="24"/>
          <w:szCs w:val="24"/>
          <w:lang w:val="ro-RO"/>
        </w:rPr>
        <w:t>șasezeci</w:t>
      </w:r>
      <w:proofErr w:type="spellEnd"/>
      <w:r w:rsidRPr="007266F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670B4C00" w14:textId="77DAA907" w:rsidR="006C50BE" w:rsidRPr="00D87F05" w:rsidRDefault="006C50BE" w:rsidP="00D87F05">
      <w:pPr>
        <w:jc w:val="center"/>
        <w:rPr>
          <w:rFonts w:ascii="Times New Roman" w:hAnsi="Times New Roman"/>
          <w:b/>
          <w:bCs/>
          <w:sz w:val="24"/>
          <w:szCs w:val="24"/>
        </w:rPr>
      </w:pPr>
      <w:proofErr w:type="spellStart"/>
      <w:r w:rsidRPr="00780188">
        <w:rPr>
          <w:rFonts w:ascii="Times New Roman" w:hAnsi="Times New Roman"/>
          <w:b/>
          <w:bCs/>
          <w:sz w:val="24"/>
          <w:szCs w:val="24"/>
        </w:rPr>
        <w:t>pentru</w:t>
      </w:r>
      <w:proofErr w:type="spellEnd"/>
      <w:r w:rsidRPr="00780188">
        <w:rPr>
          <w:rFonts w:ascii="Times New Roman" w:hAnsi="Times New Roman"/>
          <w:b/>
          <w:bCs/>
          <w:sz w:val="24"/>
          <w:szCs w:val="24"/>
        </w:rPr>
        <w:t xml:space="preserve"> </w:t>
      </w:r>
      <w:r w:rsidR="00A96112">
        <w:rPr>
          <w:rFonts w:ascii="Times New Roman" w:hAnsi="Times New Roman"/>
          <w:b/>
          <w:bCs/>
          <w:sz w:val="24"/>
          <w:szCs w:val="24"/>
        </w:rPr>
        <w:t xml:space="preserve">Servicii de </w:t>
      </w:r>
      <w:proofErr w:type="spellStart"/>
      <w:r w:rsidR="00B66326">
        <w:rPr>
          <w:rFonts w:ascii="Times New Roman" w:hAnsi="Times New Roman"/>
          <w:b/>
          <w:bCs/>
          <w:sz w:val="24"/>
          <w:szCs w:val="24"/>
        </w:rPr>
        <w:t>asistență</w:t>
      </w:r>
      <w:proofErr w:type="spellEnd"/>
      <w:r w:rsidR="00B66326">
        <w:rPr>
          <w:rFonts w:ascii="Times New Roman" w:hAnsi="Times New Roman"/>
          <w:b/>
          <w:bCs/>
          <w:sz w:val="24"/>
          <w:szCs w:val="24"/>
        </w:rPr>
        <w:t xml:space="preserve"> social </w:t>
      </w:r>
      <w:proofErr w:type="spellStart"/>
      <w:r w:rsidR="00B66326">
        <w:rPr>
          <w:rFonts w:ascii="Times New Roman" w:hAnsi="Times New Roman"/>
          <w:b/>
          <w:bCs/>
          <w:sz w:val="24"/>
          <w:szCs w:val="24"/>
        </w:rPr>
        <w:t>orfanizate</w:t>
      </w:r>
      <w:proofErr w:type="spellEnd"/>
      <w:r w:rsidR="00B66326">
        <w:rPr>
          <w:rFonts w:ascii="Times New Roman" w:hAnsi="Times New Roman"/>
          <w:b/>
          <w:bCs/>
          <w:sz w:val="24"/>
          <w:szCs w:val="24"/>
        </w:rPr>
        <w:t xml:space="preserve"> ca </w:t>
      </w:r>
      <w:r w:rsidR="00D87F05" w:rsidRPr="00D87F05">
        <w:rPr>
          <w:rFonts w:ascii="Times New Roman" w:hAnsi="Times New Roman"/>
          <w:b/>
          <w:bCs/>
          <w:sz w:val="24"/>
          <w:szCs w:val="24"/>
        </w:rPr>
        <w:t xml:space="preserve">Centru de zi pentru persoane adulte cu dizabilități, în localitatea </w:t>
      </w:r>
      <w:proofErr w:type="spellStart"/>
      <w:r w:rsidR="00D87F05" w:rsidRPr="00D87F05">
        <w:rPr>
          <w:rFonts w:ascii="Times New Roman" w:hAnsi="Times New Roman"/>
          <w:b/>
          <w:bCs/>
          <w:sz w:val="24"/>
          <w:szCs w:val="24"/>
        </w:rPr>
        <w:t>Porumbenii</w:t>
      </w:r>
      <w:proofErr w:type="spellEnd"/>
      <w:r w:rsidR="00D87F05" w:rsidRPr="00D87F05">
        <w:rPr>
          <w:rFonts w:ascii="Times New Roman" w:hAnsi="Times New Roman"/>
          <w:b/>
          <w:bCs/>
          <w:sz w:val="24"/>
          <w:szCs w:val="24"/>
        </w:rPr>
        <w:t xml:space="preserve"> Mici</w:t>
      </w:r>
      <w:r w:rsidR="00D87F05">
        <w:rPr>
          <w:rFonts w:ascii="Times New Roman" w:hAnsi="Times New Roman"/>
          <w:b/>
          <w:bCs/>
          <w:sz w:val="24"/>
          <w:szCs w:val="24"/>
        </w:rPr>
        <w:t xml:space="preserve"> - 12</w:t>
      </w:r>
      <w:r w:rsidR="005B6C09">
        <w:rPr>
          <w:rFonts w:ascii="Times New Roman" w:hAnsi="Times New Roman"/>
          <w:b/>
          <w:bCs/>
          <w:sz w:val="24"/>
          <w:szCs w:val="24"/>
        </w:rPr>
        <w:t xml:space="preserve"> </w:t>
      </w:r>
      <w:proofErr w:type="spellStart"/>
      <w:r w:rsidR="005B6C09">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1417"/>
        <w:gridCol w:w="1557"/>
        <w:gridCol w:w="1243"/>
        <w:gridCol w:w="1310"/>
        <w:gridCol w:w="1176"/>
        <w:gridCol w:w="1442"/>
      </w:tblGrid>
      <w:tr w:rsidR="00AE6B85" w:rsidRPr="005B6C09" w14:paraId="20C78D19" w14:textId="77777777" w:rsidTr="009455C0">
        <w:trPr>
          <w:trHeight w:val="828"/>
        </w:trPr>
        <w:tc>
          <w:tcPr>
            <w:tcW w:w="1352" w:type="dxa"/>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561" w:type="dxa"/>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pe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r>
      <w:tr w:rsidR="00AE6B85" w:rsidRPr="00780188" w14:paraId="521627CC" w14:textId="77777777" w:rsidTr="009455C0">
        <w:trPr>
          <w:trHeight w:val="813"/>
        </w:trPr>
        <w:tc>
          <w:tcPr>
            <w:tcW w:w="1352" w:type="dxa"/>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vAlign w:val="center"/>
          </w:tcPr>
          <w:p w14:paraId="7A3C94B1" w14:textId="6AE51A95" w:rsidR="006C50BE" w:rsidRPr="005B6C09" w:rsidRDefault="00D87F05" w:rsidP="009455C0">
            <w:pPr>
              <w:jc w:val="center"/>
              <w:rPr>
                <w:rFonts w:ascii="Times New Roman" w:hAnsi="Times New Roman"/>
                <w:sz w:val="24"/>
                <w:szCs w:val="24"/>
              </w:rPr>
            </w:pPr>
            <w:r>
              <w:rPr>
                <w:rFonts w:ascii="Times New Roman" w:hAnsi="Times New Roman"/>
                <w:sz w:val="24"/>
                <w:szCs w:val="24"/>
              </w:rPr>
              <w:t>3.428,00</w:t>
            </w:r>
          </w:p>
        </w:tc>
        <w:tc>
          <w:tcPr>
            <w:tcW w:w="1310" w:type="dxa"/>
            <w:vAlign w:val="center"/>
          </w:tcPr>
          <w:p w14:paraId="012130BB" w14:textId="0A12ED54" w:rsidR="006C50BE" w:rsidRPr="005B6C09" w:rsidRDefault="00D87F05" w:rsidP="009455C0">
            <w:pPr>
              <w:jc w:val="center"/>
              <w:rPr>
                <w:rFonts w:ascii="Times New Roman" w:hAnsi="Times New Roman"/>
                <w:sz w:val="24"/>
                <w:szCs w:val="24"/>
              </w:rPr>
            </w:pPr>
            <w:r>
              <w:rPr>
                <w:rFonts w:ascii="Times New Roman" w:hAnsi="Times New Roman"/>
                <w:sz w:val="24"/>
                <w:szCs w:val="24"/>
              </w:rPr>
              <w:t>12</w:t>
            </w:r>
          </w:p>
        </w:tc>
        <w:tc>
          <w:tcPr>
            <w:tcW w:w="1163" w:type="dxa"/>
            <w:vAlign w:val="center"/>
          </w:tcPr>
          <w:p w14:paraId="71573518" w14:textId="41B3E561" w:rsidR="006C50BE" w:rsidRPr="005B6C09" w:rsidRDefault="00D87F05" w:rsidP="009455C0">
            <w:pPr>
              <w:jc w:val="center"/>
              <w:rPr>
                <w:rFonts w:ascii="Times New Roman" w:hAnsi="Times New Roman"/>
                <w:sz w:val="24"/>
                <w:szCs w:val="24"/>
              </w:rPr>
            </w:pPr>
            <w:r>
              <w:rPr>
                <w:rFonts w:ascii="Times New Roman" w:hAnsi="Times New Roman"/>
                <w:sz w:val="24"/>
                <w:szCs w:val="24"/>
              </w:rPr>
              <w:t>41.136,00</w:t>
            </w:r>
          </w:p>
        </w:tc>
        <w:tc>
          <w:tcPr>
            <w:tcW w:w="1447" w:type="dxa"/>
            <w:vAlign w:val="center"/>
          </w:tcPr>
          <w:p w14:paraId="399CDEA5" w14:textId="3ED42F8C" w:rsidR="006C50BE" w:rsidRPr="00154777" w:rsidRDefault="00D87F05" w:rsidP="009455C0">
            <w:pPr>
              <w:jc w:val="center"/>
              <w:rPr>
                <w:rFonts w:ascii="Times New Roman" w:hAnsi="Times New Roman"/>
                <w:sz w:val="24"/>
                <w:szCs w:val="24"/>
              </w:rPr>
            </w:pPr>
            <w:r>
              <w:rPr>
                <w:rFonts w:ascii="Times New Roman" w:hAnsi="Times New Roman"/>
                <w:sz w:val="24"/>
                <w:szCs w:val="24"/>
              </w:rPr>
              <w:t>8</w:t>
            </w:r>
            <w:r w:rsidR="00682607">
              <w:rPr>
                <w:rFonts w:ascii="Times New Roman" w:hAnsi="Times New Roman"/>
                <w:sz w:val="24"/>
                <w:szCs w:val="24"/>
              </w:rPr>
              <w:t>2</w:t>
            </w:r>
            <w:r w:rsidR="00A96112">
              <w:rPr>
                <w:rFonts w:ascii="Times New Roman" w:hAnsi="Times New Roman"/>
                <w:sz w:val="24"/>
                <w:szCs w:val="24"/>
              </w:rPr>
              <w:t>.</w:t>
            </w:r>
            <w:r>
              <w:rPr>
                <w:rFonts w:ascii="Times New Roman" w:hAnsi="Times New Roman"/>
                <w:sz w:val="24"/>
                <w:szCs w:val="24"/>
              </w:rPr>
              <w:t>2</w:t>
            </w:r>
            <w:r w:rsidR="00B66326">
              <w:rPr>
                <w:rFonts w:ascii="Times New Roman" w:hAnsi="Times New Roman"/>
                <w:sz w:val="24"/>
                <w:szCs w:val="24"/>
              </w:rPr>
              <w:t>7</w:t>
            </w:r>
            <w:r>
              <w:rPr>
                <w:rFonts w:ascii="Times New Roman" w:hAnsi="Times New Roman"/>
                <w:sz w:val="24"/>
                <w:szCs w:val="24"/>
              </w:rPr>
              <w:t>2</w:t>
            </w:r>
            <w:r w:rsidR="00A96112">
              <w:rPr>
                <w:rFonts w:ascii="Times New Roman" w:hAnsi="Times New Roman"/>
                <w:sz w:val="24"/>
                <w:szCs w:val="24"/>
              </w:rPr>
              <w:t>,</w:t>
            </w:r>
            <w:r w:rsidR="00B66326">
              <w:rPr>
                <w:rFonts w:ascii="Times New Roman" w:hAnsi="Times New Roman"/>
                <w:sz w:val="24"/>
                <w:szCs w:val="24"/>
              </w:rPr>
              <w:t>00</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semnătură</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2"/>
    <w:p w14:paraId="65137FEE" w14:textId="4BAA5186"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EF60EB">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3"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3"/>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7175B204"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EF60EB">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3B321AB1"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EF60EB">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11"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2F9B5011"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4" w:name="_Hlk24021479"/>
      <w:r w:rsidR="00FA1578" w:rsidRPr="007266F1">
        <w:rPr>
          <w:rFonts w:ascii="Times New Roman" w:hAnsi="Times New Roman"/>
          <w:bCs/>
          <w:sz w:val="24"/>
          <w:szCs w:val="24"/>
          <w:lang w:val="ro-RO"/>
        </w:rPr>
        <w:lastRenderedPageBreak/>
        <w:t xml:space="preserve">Formular nr. </w:t>
      </w:r>
      <w:r w:rsidR="00EF60EB">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4"/>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5"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5"/>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6"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6"/>
      <w:r w:rsidR="00F35528" w:rsidRPr="006C50BE">
        <w:rPr>
          <w:rFonts w:ascii="Times New Roman" w:hAnsi="Times New Roman"/>
          <w:bCs/>
          <w:sz w:val="24"/>
          <w:szCs w:val="24"/>
          <w:lang w:val="ro-RO"/>
        </w:rPr>
        <w:t>;</w:t>
      </w:r>
    </w:p>
    <w:p w14:paraId="04E6682A" w14:textId="5D1EA15D"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Carmen – </w:t>
      </w:r>
      <w:r w:rsidR="00D87F05">
        <w:rPr>
          <w:rFonts w:ascii="Times New Roman" w:hAnsi="Times New Roman"/>
          <w:bCs/>
          <w:sz w:val="24"/>
          <w:szCs w:val="24"/>
          <w:lang w:val="ro-RO"/>
        </w:rPr>
        <w:t xml:space="preserve">Consilier </w:t>
      </w:r>
      <w:proofErr w:type="spellStart"/>
      <w:r w:rsidR="00D87F05">
        <w:rPr>
          <w:rFonts w:ascii="Times New Roman" w:hAnsi="Times New Roman"/>
          <w:bCs/>
          <w:sz w:val="24"/>
          <w:szCs w:val="24"/>
          <w:lang w:val="ro-RO"/>
        </w:rPr>
        <w:t>achizitii</w:t>
      </w:r>
      <w:proofErr w:type="spellEnd"/>
      <w:r w:rsidR="00D87F05">
        <w:rPr>
          <w:rFonts w:ascii="Times New Roman" w:hAnsi="Times New Roman"/>
          <w:bCs/>
          <w:sz w:val="24"/>
          <w:szCs w:val="24"/>
          <w:lang w:val="ro-RO"/>
        </w:rPr>
        <w:t xml:space="preserve"> publice</w:t>
      </w:r>
    </w:p>
    <w:p w14:paraId="713CF4C8" w14:textId="24DE15EE"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Gergely Maria – </w:t>
      </w:r>
      <w:r w:rsidR="00D87F05">
        <w:rPr>
          <w:rFonts w:ascii="Times New Roman" w:hAnsi="Times New Roman"/>
          <w:bCs/>
          <w:sz w:val="24"/>
          <w:szCs w:val="24"/>
          <w:lang w:val="ro-RO"/>
        </w:rPr>
        <w:t>Consilier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7"/>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748BE075"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EF60EB">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62718735"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EF60EB">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698E0A0B"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E33D24">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8"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8"/>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789E5" w14:textId="77777777" w:rsidR="00261F3A" w:rsidRDefault="00261F3A" w:rsidP="00400002">
      <w:r>
        <w:separator/>
      </w:r>
    </w:p>
  </w:endnote>
  <w:endnote w:type="continuationSeparator" w:id="0">
    <w:p w14:paraId="5C179F33" w14:textId="77777777" w:rsidR="00261F3A" w:rsidRDefault="00261F3A"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489C69" w14:textId="77777777" w:rsidR="00261F3A" w:rsidRDefault="00261F3A" w:rsidP="00400002">
      <w:r>
        <w:separator/>
      </w:r>
    </w:p>
  </w:footnote>
  <w:footnote w:type="continuationSeparator" w:id="0">
    <w:p w14:paraId="3BB10275" w14:textId="77777777" w:rsidR="00261F3A" w:rsidRDefault="00261F3A"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rPr>
        <w:rFonts w:hint="default"/>
      </w:r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rPr>
        <w:rFonts w:hint="default"/>
      </w:rPr>
    </w:lvl>
    <w:lvl w:ilvl="3" w:tplc="337C83B4">
      <w:numFmt w:val="decimal"/>
      <w:lvlText w:val="%4."/>
      <w:lvlJc w:val="left"/>
      <w:pPr>
        <w:tabs>
          <w:tab w:val="num" w:pos="2760"/>
        </w:tabs>
        <w:ind w:left="2760" w:hanging="360"/>
      </w:pPr>
      <w:rPr>
        <w:rFonts w:hint="default"/>
      </w:rPr>
    </w:lvl>
    <w:lvl w:ilvl="4" w:tplc="B34C196E">
      <w:start w:val="1"/>
      <w:numFmt w:val="upperRoman"/>
      <w:lvlText w:val="%5)"/>
      <w:lvlJc w:val="left"/>
      <w:pPr>
        <w:tabs>
          <w:tab w:val="num" w:pos="3840"/>
        </w:tabs>
        <w:ind w:left="3840" w:hanging="720"/>
      </w:pPr>
      <w:rPr>
        <w:rFonts w:hint="default"/>
      </w:rPr>
    </w:lvl>
    <w:lvl w:ilvl="5" w:tplc="AA80A444">
      <w:start w:val="1"/>
      <w:numFmt w:val="decimal"/>
      <w:lvlText w:val="%6)"/>
      <w:lvlJc w:val="left"/>
      <w:pPr>
        <w:tabs>
          <w:tab w:val="num" w:pos="2676"/>
        </w:tabs>
        <w:ind w:left="4380" w:hanging="360"/>
      </w:pPr>
      <w:rPr>
        <w:rFonts w:hint="default"/>
      </w:r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16cid:durableId="734594578">
    <w:abstractNumId w:val="11"/>
  </w:num>
  <w:num w:numId="2" w16cid:durableId="1161581774">
    <w:abstractNumId w:val="8"/>
  </w:num>
  <w:num w:numId="3" w16cid:durableId="1885676119">
    <w:abstractNumId w:val="6"/>
  </w:num>
  <w:num w:numId="4" w16cid:durableId="785464001">
    <w:abstractNumId w:val="3"/>
  </w:num>
  <w:num w:numId="5" w16cid:durableId="1412578722">
    <w:abstractNumId w:val="14"/>
  </w:num>
  <w:num w:numId="6" w16cid:durableId="814564175">
    <w:abstractNumId w:val="10"/>
  </w:num>
  <w:num w:numId="7" w16cid:durableId="151914905">
    <w:abstractNumId w:val="15"/>
  </w:num>
  <w:num w:numId="8" w16cid:durableId="141695897">
    <w:abstractNumId w:val="1"/>
  </w:num>
  <w:num w:numId="9" w16cid:durableId="2040622275">
    <w:abstractNumId w:val="2"/>
  </w:num>
  <w:num w:numId="10" w16cid:durableId="1986080795">
    <w:abstractNumId w:val="12"/>
  </w:num>
  <w:num w:numId="11" w16cid:durableId="638805559">
    <w:abstractNumId w:val="13"/>
  </w:num>
  <w:num w:numId="12" w16cid:durableId="1948078234">
    <w:abstractNumId w:val="4"/>
  </w:num>
  <w:num w:numId="13" w16cid:durableId="162673536">
    <w:abstractNumId w:val="7"/>
  </w:num>
  <w:num w:numId="14" w16cid:durableId="1750618275">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16cid:durableId="874654951">
    <w:abstractNumId w:val="5"/>
  </w:num>
  <w:num w:numId="16" w16cid:durableId="2108034687">
    <w:abstractNumId w:val="9"/>
  </w:num>
  <w:num w:numId="17" w16cid:durableId="10463679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3E2"/>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610"/>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1F3A"/>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6F9"/>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6A54"/>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548A"/>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301"/>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2EC0"/>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006"/>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607"/>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32B4"/>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98F"/>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7CF"/>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D6787"/>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1910"/>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4EDB"/>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5BD6"/>
    <w:rsid w:val="009C6475"/>
    <w:rsid w:val="009C66C4"/>
    <w:rsid w:val="009C68CD"/>
    <w:rsid w:val="009C6B87"/>
    <w:rsid w:val="009C6E17"/>
    <w:rsid w:val="009C7301"/>
    <w:rsid w:val="009D0F88"/>
    <w:rsid w:val="009D12A4"/>
    <w:rsid w:val="009D4333"/>
    <w:rsid w:val="009D482C"/>
    <w:rsid w:val="009D4E2F"/>
    <w:rsid w:val="009D55F5"/>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672"/>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6112"/>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6B85"/>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26"/>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87420"/>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17CDA"/>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610"/>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87F05"/>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3D24"/>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0AA4"/>
    <w:rsid w:val="00ED280F"/>
    <w:rsid w:val="00ED35EA"/>
    <w:rsid w:val="00ED37F6"/>
    <w:rsid w:val="00ED3B2F"/>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0EB"/>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42ED"/>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828"/>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e5.ro/App/Document/geytcnbrgy3a/legea-nr-98-2016-privind-achizitiile-publice?pid=96798275&amp;d=2016-06-21" TargetMode="External"/><Relationship Id="rId5" Type="http://schemas.openxmlformats.org/officeDocument/2006/relationships/webSettings" Target="webSettings.xml"/><Relationship Id="rId10" Type="http://schemas.openxmlformats.org/officeDocument/2006/relationships/hyperlink" Target="http://www.dgaspchr.ro"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5142-96D8-44C4-8C09-257180C5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2868</Words>
  <Characters>16350</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5</cp:revision>
  <cp:lastPrinted>2026-01-22T10:26:00Z</cp:lastPrinted>
  <dcterms:created xsi:type="dcterms:W3CDTF">2025-10-21T11:43:00Z</dcterms:created>
  <dcterms:modified xsi:type="dcterms:W3CDTF">2026-01-22T10:26:00Z</dcterms:modified>
</cp:coreProperties>
</file>